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67A" w:rsidRDefault="00033BEA">
      <w:pPr>
        <w:spacing w:before="63"/>
        <w:ind w:left="1810"/>
        <w:rPr>
          <w:rFonts w:ascii="Arial" w:eastAsia="Arial" w:hAnsi="Arial" w:cs="Arial"/>
          <w:sz w:val="27"/>
          <w:szCs w:val="27"/>
        </w:rPr>
      </w:pPr>
      <w:r>
        <w:rPr>
          <w:rFonts w:ascii="Arial" w:eastAsia="Arial" w:hAnsi="Arial" w:cs="Arial"/>
          <w:b/>
          <w:sz w:val="27"/>
          <w:szCs w:val="27"/>
        </w:rPr>
        <w:t>-:</w:t>
      </w:r>
      <w:r>
        <w:rPr>
          <w:rFonts w:ascii="Arial" w:eastAsia="Arial" w:hAnsi="Arial" w:cs="Arial"/>
          <w:b/>
          <w:spacing w:val="3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sz w:val="27"/>
          <w:szCs w:val="27"/>
          <w:u w:val="thick" w:color="000000"/>
        </w:rPr>
        <w:t>Specifications</w:t>
      </w:r>
      <w:r>
        <w:rPr>
          <w:rFonts w:ascii="Arial" w:eastAsia="Arial" w:hAnsi="Arial" w:cs="Arial"/>
          <w:b/>
          <w:spacing w:val="19"/>
          <w:sz w:val="27"/>
          <w:szCs w:val="27"/>
          <w:u w:val="thick" w:color="000000"/>
        </w:rPr>
        <w:t xml:space="preserve"> </w:t>
      </w:r>
      <w:r>
        <w:rPr>
          <w:rFonts w:ascii="Arial" w:eastAsia="Arial" w:hAnsi="Arial" w:cs="Arial"/>
          <w:b/>
          <w:spacing w:val="-7"/>
          <w:sz w:val="27"/>
          <w:szCs w:val="27"/>
          <w:u w:val="thick" w:color="000000"/>
        </w:rPr>
        <w:t>f</w:t>
      </w:r>
      <w:r>
        <w:rPr>
          <w:rFonts w:ascii="Arial" w:eastAsia="Arial" w:hAnsi="Arial" w:cs="Arial"/>
          <w:b/>
          <w:sz w:val="27"/>
          <w:szCs w:val="27"/>
          <w:u w:val="thick" w:color="000000"/>
        </w:rPr>
        <w:t>or</w:t>
      </w:r>
      <w:r>
        <w:rPr>
          <w:rFonts w:ascii="Arial" w:eastAsia="Arial" w:hAnsi="Arial" w:cs="Arial"/>
          <w:b/>
          <w:spacing w:val="4"/>
          <w:sz w:val="27"/>
          <w:szCs w:val="27"/>
          <w:u w:val="thick" w:color="000000"/>
        </w:rPr>
        <w:t xml:space="preserve"> </w:t>
      </w:r>
      <w:r>
        <w:rPr>
          <w:rFonts w:ascii="Arial" w:eastAsia="Arial" w:hAnsi="Arial" w:cs="Arial"/>
          <w:b/>
          <w:sz w:val="27"/>
          <w:szCs w:val="27"/>
          <w:u w:val="thick" w:color="000000"/>
        </w:rPr>
        <w:t>Printing</w:t>
      </w:r>
      <w:r>
        <w:rPr>
          <w:rFonts w:ascii="Arial" w:eastAsia="Arial" w:hAnsi="Arial" w:cs="Arial"/>
          <w:b/>
          <w:spacing w:val="11"/>
          <w:sz w:val="27"/>
          <w:szCs w:val="27"/>
          <w:u w:val="thick" w:color="000000"/>
        </w:rPr>
        <w:t xml:space="preserve"> </w:t>
      </w:r>
      <w:r>
        <w:rPr>
          <w:rFonts w:ascii="Arial" w:eastAsia="Arial" w:hAnsi="Arial" w:cs="Arial"/>
          <w:b/>
          <w:sz w:val="27"/>
          <w:szCs w:val="27"/>
          <w:u w:val="thick" w:color="000000"/>
        </w:rPr>
        <w:t>RNT</w:t>
      </w:r>
      <w:r>
        <w:rPr>
          <w:rFonts w:ascii="Arial" w:eastAsia="Arial" w:hAnsi="Arial" w:cs="Arial"/>
          <w:b/>
          <w:spacing w:val="-6"/>
          <w:sz w:val="27"/>
          <w:szCs w:val="27"/>
          <w:u w:val="thick" w:color="000000"/>
        </w:rPr>
        <w:t>C</w:t>
      </w:r>
      <w:r>
        <w:rPr>
          <w:rFonts w:ascii="Arial" w:eastAsia="Arial" w:hAnsi="Arial" w:cs="Arial"/>
          <w:b/>
          <w:sz w:val="27"/>
          <w:szCs w:val="27"/>
          <w:u w:val="thick" w:color="000000"/>
        </w:rPr>
        <w:t>P</w:t>
      </w:r>
      <w:r>
        <w:rPr>
          <w:rFonts w:ascii="Arial" w:eastAsia="Arial" w:hAnsi="Arial" w:cs="Arial"/>
          <w:b/>
          <w:spacing w:val="10"/>
          <w:sz w:val="27"/>
          <w:szCs w:val="27"/>
          <w:u w:val="thick" w:color="000000"/>
        </w:rPr>
        <w:t xml:space="preserve"> </w:t>
      </w:r>
      <w:r>
        <w:rPr>
          <w:rFonts w:ascii="Arial" w:eastAsia="Arial" w:hAnsi="Arial" w:cs="Arial"/>
          <w:b/>
          <w:w w:val="101"/>
          <w:sz w:val="27"/>
          <w:szCs w:val="27"/>
          <w:u w:val="thick" w:color="000000"/>
        </w:rPr>
        <w:t>Records</w:t>
      </w:r>
      <w:r>
        <w:rPr>
          <w:rFonts w:ascii="Arial" w:eastAsia="Arial" w:hAnsi="Arial" w:cs="Arial"/>
          <w:b/>
          <w:w w:val="101"/>
          <w:sz w:val="27"/>
          <w:szCs w:val="27"/>
        </w:rPr>
        <w:t>:-</w:t>
      </w:r>
    </w:p>
    <w:p w:rsidR="0076067A" w:rsidRDefault="0076067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/>
      </w:tblPr>
      <w:tblGrid>
        <w:gridCol w:w="676"/>
        <w:gridCol w:w="3336"/>
        <w:gridCol w:w="4967"/>
      </w:tblGrid>
      <w:tr w:rsidR="0076067A">
        <w:trPr>
          <w:trHeight w:hRule="exact" w:val="547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43" w:lineRule="auto"/>
              <w:ind w:left="160" w:right="122" w:firstLine="26"/>
              <w:rPr>
                <w:sz w:val="23"/>
                <w:szCs w:val="23"/>
              </w:rPr>
            </w:pPr>
            <w:r>
              <w:rPr>
                <w:b/>
                <w:w w:val="101"/>
                <w:sz w:val="23"/>
                <w:szCs w:val="23"/>
              </w:rPr>
              <w:t>Sr. No.</w:t>
            </w:r>
          </w:p>
        </w:tc>
        <w:tc>
          <w:tcPr>
            <w:tcW w:w="33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ind w:left="1108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Item</w:t>
            </w:r>
            <w:r>
              <w:rPr>
                <w:b/>
                <w:spacing w:val="6"/>
                <w:sz w:val="23"/>
                <w:szCs w:val="23"/>
              </w:rPr>
              <w:t xml:space="preserve"> </w:t>
            </w:r>
            <w:r>
              <w:rPr>
                <w:b/>
                <w:w w:val="101"/>
                <w:sz w:val="23"/>
                <w:szCs w:val="23"/>
              </w:rPr>
              <w:t>Name</w:t>
            </w:r>
          </w:p>
        </w:tc>
        <w:tc>
          <w:tcPr>
            <w:tcW w:w="49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76067A" w:rsidRDefault="00033BEA">
            <w:pPr>
              <w:ind w:left="1752" w:right="1754"/>
              <w:jc w:val="center"/>
              <w:rPr>
                <w:sz w:val="23"/>
                <w:szCs w:val="23"/>
              </w:rPr>
            </w:pPr>
            <w:r>
              <w:rPr>
                <w:b/>
                <w:w w:val="101"/>
                <w:sz w:val="23"/>
                <w:szCs w:val="23"/>
              </w:rPr>
              <w:t>Specifications</w:t>
            </w:r>
          </w:p>
        </w:tc>
      </w:tr>
      <w:tr w:rsidR="0076067A">
        <w:trPr>
          <w:trHeight w:hRule="exact" w:val="816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60" w:lineRule="exact"/>
              <w:ind w:left="155"/>
              <w:rPr>
                <w:sz w:val="23"/>
                <w:szCs w:val="23"/>
              </w:rPr>
            </w:pPr>
            <w:r>
              <w:rPr>
                <w:w w:val="101"/>
                <w:sz w:val="23"/>
                <w:szCs w:val="23"/>
              </w:rPr>
              <w:t>1.</w:t>
            </w:r>
          </w:p>
        </w:tc>
        <w:tc>
          <w:tcPr>
            <w:tcW w:w="33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60" w:lineRule="exact"/>
              <w:ind w:left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RNTCP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request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form</w:t>
            </w:r>
            <w:r>
              <w:rPr>
                <w:b/>
                <w:spacing w:val="4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for</w:t>
            </w:r>
          </w:p>
          <w:p w:rsidR="0076067A" w:rsidRDefault="00033BEA">
            <w:pPr>
              <w:spacing w:before="4"/>
              <w:ind w:left="100" w:right="78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examination</w:t>
            </w:r>
            <w:r>
              <w:rPr>
                <w:spacing w:val="12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of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biological </w:t>
            </w:r>
            <w:r>
              <w:rPr>
                <w:sz w:val="23"/>
                <w:szCs w:val="23"/>
              </w:rPr>
              <w:t>specimen</w:t>
            </w:r>
            <w:r>
              <w:rPr>
                <w:spacing w:val="1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for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TB</w:t>
            </w:r>
          </w:p>
        </w:tc>
        <w:tc>
          <w:tcPr>
            <w:tcW w:w="49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76067A" w:rsidRDefault="00033BEA">
            <w:pPr>
              <w:spacing w:line="260" w:lineRule="exact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Size:</w:t>
            </w:r>
            <w:r>
              <w:rPr>
                <w:b/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A4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Type</w:t>
            </w:r>
            <w:r>
              <w:rPr>
                <w:b/>
                <w:spacing w:val="6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of</w:t>
            </w:r>
            <w:r>
              <w:rPr>
                <w:b/>
                <w:spacing w:val="3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paper:</w:t>
            </w:r>
            <w:r>
              <w:rPr>
                <w:b/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70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GSM</w:t>
            </w:r>
          </w:p>
          <w:p w:rsidR="0076067A" w:rsidRDefault="00033BEA">
            <w:pPr>
              <w:spacing w:before="2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Printing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1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Black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and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white; </w:t>
            </w:r>
            <w:r>
              <w:rPr>
                <w:spacing w:val="9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both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side;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portrait</w:t>
            </w:r>
          </w:p>
        </w:tc>
      </w:tr>
      <w:tr w:rsidR="0076067A">
        <w:trPr>
          <w:trHeight w:hRule="exact" w:val="1082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60" w:lineRule="exact"/>
              <w:ind w:left="155"/>
              <w:rPr>
                <w:sz w:val="23"/>
                <w:szCs w:val="23"/>
              </w:rPr>
            </w:pPr>
            <w:r>
              <w:rPr>
                <w:w w:val="101"/>
                <w:sz w:val="23"/>
                <w:szCs w:val="23"/>
              </w:rPr>
              <w:t>2.</w:t>
            </w:r>
          </w:p>
        </w:tc>
        <w:tc>
          <w:tcPr>
            <w:tcW w:w="33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60" w:lineRule="exact"/>
              <w:ind w:left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RNTCP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referral</w:t>
            </w:r>
            <w:r>
              <w:rPr>
                <w:b/>
                <w:spacing w:val="9"/>
                <w:sz w:val="23"/>
                <w:szCs w:val="23"/>
              </w:rPr>
              <w:t xml:space="preserve"> </w:t>
            </w:r>
            <w:r>
              <w:rPr>
                <w:b/>
                <w:w w:val="101"/>
                <w:sz w:val="23"/>
                <w:szCs w:val="23"/>
              </w:rPr>
              <w:t>slip</w:t>
            </w:r>
          </w:p>
        </w:tc>
        <w:tc>
          <w:tcPr>
            <w:tcW w:w="49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76067A" w:rsidRDefault="00033BEA">
            <w:pPr>
              <w:spacing w:line="260" w:lineRule="exact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Size:</w:t>
            </w:r>
            <w:r>
              <w:rPr>
                <w:b/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A4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size,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Landscape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Type</w:t>
            </w:r>
            <w:r>
              <w:rPr>
                <w:b/>
                <w:spacing w:val="6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of</w:t>
            </w:r>
            <w:r>
              <w:rPr>
                <w:b/>
                <w:spacing w:val="3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paper</w:t>
            </w:r>
            <w:r>
              <w:rPr>
                <w:b/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2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50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GSM</w:t>
            </w:r>
          </w:p>
          <w:p w:rsidR="0076067A" w:rsidRDefault="00033BEA">
            <w:pPr>
              <w:spacing w:before="2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Printing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1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Black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and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white;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single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side;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landscape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Two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Perforated</w:t>
            </w:r>
            <w:r>
              <w:rPr>
                <w:spacing w:val="11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Line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(vert</w:t>
            </w:r>
            <w:r>
              <w:rPr>
                <w:spacing w:val="5"/>
                <w:w w:val="101"/>
                <w:sz w:val="23"/>
                <w:szCs w:val="23"/>
              </w:rPr>
              <w:t>i</w:t>
            </w:r>
            <w:r>
              <w:rPr>
                <w:w w:val="101"/>
                <w:sz w:val="23"/>
                <w:szCs w:val="23"/>
              </w:rPr>
              <w:t>cal)</w:t>
            </w:r>
          </w:p>
        </w:tc>
      </w:tr>
      <w:tr w:rsidR="0076067A">
        <w:trPr>
          <w:trHeight w:hRule="exact" w:val="818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60" w:lineRule="exact"/>
              <w:ind w:left="155"/>
              <w:rPr>
                <w:sz w:val="23"/>
                <w:szCs w:val="23"/>
              </w:rPr>
            </w:pPr>
            <w:r>
              <w:rPr>
                <w:w w:val="101"/>
                <w:sz w:val="23"/>
                <w:szCs w:val="23"/>
              </w:rPr>
              <w:t>3.</w:t>
            </w:r>
          </w:p>
        </w:tc>
        <w:tc>
          <w:tcPr>
            <w:tcW w:w="33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60" w:lineRule="exact"/>
              <w:ind w:left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Tuberculosis</w:t>
            </w:r>
            <w:r>
              <w:rPr>
                <w:spacing w:val="13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Treatment</w:t>
            </w:r>
            <w:r>
              <w:rPr>
                <w:spacing w:val="10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Card</w:t>
            </w:r>
          </w:p>
        </w:tc>
        <w:tc>
          <w:tcPr>
            <w:tcW w:w="49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76067A" w:rsidRDefault="00033BEA">
            <w:pPr>
              <w:spacing w:line="260" w:lineRule="exact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Size:</w:t>
            </w:r>
            <w:r>
              <w:rPr>
                <w:b/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A4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Type</w:t>
            </w:r>
            <w:r>
              <w:rPr>
                <w:b/>
                <w:spacing w:val="6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of</w:t>
            </w:r>
            <w:r>
              <w:rPr>
                <w:b/>
                <w:spacing w:val="3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paper</w:t>
            </w:r>
            <w:r>
              <w:rPr>
                <w:b/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2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300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GSM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Paper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Printing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1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Black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and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white; 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both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side;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landscape</w:t>
            </w:r>
          </w:p>
        </w:tc>
      </w:tr>
      <w:tr w:rsidR="0076067A">
        <w:trPr>
          <w:trHeight w:hRule="exact" w:val="816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60" w:lineRule="exact"/>
              <w:ind w:left="155"/>
              <w:rPr>
                <w:sz w:val="23"/>
                <w:szCs w:val="23"/>
              </w:rPr>
            </w:pPr>
            <w:r>
              <w:rPr>
                <w:w w:val="101"/>
                <w:sz w:val="23"/>
                <w:szCs w:val="23"/>
              </w:rPr>
              <w:t>4.</w:t>
            </w:r>
          </w:p>
        </w:tc>
        <w:tc>
          <w:tcPr>
            <w:tcW w:w="33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60" w:lineRule="exact"/>
              <w:ind w:left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Patient’s</w:t>
            </w:r>
            <w:r>
              <w:rPr>
                <w:spacing w:val="9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TB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Identity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Card</w:t>
            </w:r>
          </w:p>
        </w:tc>
        <w:tc>
          <w:tcPr>
            <w:tcW w:w="49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76067A" w:rsidRDefault="00033BEA">
            <w:pPr>
              <w:spacing w:line="260" w:lineRule="exact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Size:</w:t>
            </w:r>
            <w:r>
              <w:rPr>
                <w:b/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A5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Type</w:t>
            </w:r>
            <w:r>
              <w:rPr>
                <w:b/>
                <w:spacing w:val="6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of</w:t>
            </w:r>
            <w:r>
              <w:rPr>
                <w:b/>
                <w:spacing w:val="3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paper</w:t>
            </w:r>
            <w:r>
              <w:rPr>
                <w:b/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2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300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GSM</w:t>
            </w:r>
          </w:p>
          <w:p w:rsidR="0076067A" w:rsidRDefault="00033BEA">
            <w:pPr>
              <w:spacing w:before="2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Printing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1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Black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and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white;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both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side;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portrait</w:t>
            </w:r>
          </w:p>
        </w:tc>
      </w:tr>
      <w:tr w:rsidR="0076067A">
        <w:trPr>
          <w:trHeight w:hRule="exact" w:val="1082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40" w:lineRule="exact"/>
              <w:ind w:left="155"/>
              <w:rPr>
                <w:sz w:val="23"/>
                <w:szCs w:val="23"/>
              </w:rPr>
            </w:pPr>
            <w:r>
              <w:rPr>
                <w:w w:val="101"/>
                <w:sz w:val="23"/>
                <w:szCs w:val="23"/>
              </w:rPr>
              <w:t>5.</w:t>
            </w:r>
          </w:p>
        </w:tc>
        <w:tc>
          <w:tcPr>
            <w:tcW w:w="33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40" w:lineRule="exact"/>
              <w:ind w:left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RNTCP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PMDT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Treatment</w:t>
            </w:r>
            <w:r>
              <w:rPr>
                <w:spacing w:val="10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Card</w:t>
            </w:r>
          </w:p>
        </w:tc>
        <w:tc>
          <w:tcPr>
            <w:tcW w:w="49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76067A" w:rsidRDefault="00033BEA">
            <w:pPr>
              <w:spacing w:line="240" w:lineRule="exact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Size:</w:t>
            </w:r>
            <w:r>
              <w:rPr>
                <w:b/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A3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Type</w:t>
            </w:r>
            <w:r>
              <w:rPr>
                <w:b/>
                <w:spacing w:val="6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of</w:t>
            </w:r>
            <w:r>
              <w:rPr>
                <w:b/>
                <w:spacing w:val="3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paper</w:t>
            </w:r>
            <w:r>
              <w:rPr>
                <w:b/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2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300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GSM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Paper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Printing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1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Black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and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white;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single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side;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landscape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Binding:</w:t>
            </w:r>
            <w:r>
              <w:rPr>
                <w:b/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Centre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folding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with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bi</w:t>
            </w:r>
            <w:r>
              <w:rPr>
                <w:spacing w:val="5"/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ding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&amp;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Belt</w:t>
            </w:r>
          </w:p>
        </w:tc>
      </w:tr>
      <w:tr w:rsidR="0076067A">
        <w:trPr>
          <w:trHeight w:hRule="exact" w:val="1622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60" w:lineRule="exact"/>
              <w:ind w:left="155"/>
              <w:rPr>
                <w:sz w:val="23"/>
                <w:szCs w:val="23"/>
              </w:rPr>
            </w:pPr>
            <w:r>
              <w:rPr>
                <w:w w:val="101"/>
                <w:sz w:val="23"/>
                <w:szCs w:val="23"/>
              </w:rPr>
              <w:t>6.</w:t>
            </w:r>
          </w:p>
        </w:tc>
        <w:tc>
          <w:tcPr>
            <w:tcW w:w="33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60" w:lineRule="exact"/>
              <w:ind w:left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RNTCP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PMDT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Treatment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w w:val="101"/>
                <w:sz w:val="23"/>
                <w:szCs w:val="23"/>
              </w:rPr>
              <w:t>booklet</w:t>
            </w:r>
          </w:p>
        </w:tc>
        <w:tc>
          <w:tcPr>
            <w:tcW w:w="49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76067A" w:rsidRDefault="00033BEA">
            <w:pPr>
              <w:spacing w:line="260" w:lineRule="exact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Size:</w:t>
            </w:r>
            <w:r>
              <w:rPr>
                <w:b/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A5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Cover</w:t>
            </w:r>
            <w:r>
              <w:rPr>
                <w:b/>
                <w:spacing w:val="7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page</w:t>
            </w:r>
            <w:r>
              <w:rPr>
                <w:b/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2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150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GSM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Paper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Inside</w:t>
            </w:r>
            <w:r>
              <w:rPr>
                <w:b/>
                <w:spacing w:val="7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page:</w:t>
            </w:r>
            <w:r>
              <w:rPr>
                <w:b/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70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GSM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Printing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1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Black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and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white;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both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side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Binding:</w:t>
            </w:r>
            <w:r>
              <w:rPr>
                <w:b/>
                <w:spacing w:val="11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Stapled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No.</w:t>
            </w:r>
            <w:r>
              <w:rPr>
                <w:b/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of</w:t>
            </w:r>
            <w:r>
              <w:rPr>
                <w:b/>
                <w:spacing w:val="3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pages:</w:t>
            </w:r>
            <w:r>
              <w:rPr>
                <w:b/>
                <w:spacing w:val="7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36</w:t>
            </w:r>
          </w:p>
        </w:tc>
      </w:tr>
      <w:tr w:rsidR="0076067A">
        <w:trPr>
          <w:trHeight w:hRule="exact" w:val="816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40" w:lineRule="exact"/>
              <w:ind w:left="155"/>
              <w:rPr>
                <w:sz w:val="23"/>
                <w:szCs w:val="23"/>
              </w:rPr>
            </w:pPr>
            <w:r>
              <w:rPr>
                <w:w w:val="101"/>
                <w:sz w:val="23"/>
                <w:szCs w:val="23"/>
              </w:rPr>
              <w:t>7.</w:t>
            </w:r>
          </w:p>
        </w:tc>
        <w:tc>
          <w:tcPr>
            <w:tcW w:w="33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40" w:lineRule="exact"/>
              <w:ind w:left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RNTCP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PMDT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Patient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Identity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w w:val="101"/>
                <w:sz w:val="23"/>
                <w:szCs w:val="23"/>
              </w:rPr>
              <w:t>Card</w:t>
            </w:r>
          </w:p>
        </w:tc>
        <w:tc>
          <w:tcPr>
            <w:tcW w:w="49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76067A" w:rsidRDefault="00033BEA">
            <w:pPr>
              <w:spacing w:line="240" w:lineRule="exact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Size:</w:t>
            </w:r>
            <w:r>
              <w:rPr>
                <w:b/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A5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Type</w:t>
            </w:r>
            <w:r>
              <w:rPr>
                <w:b/>
                <w:spacing w:val="6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of</w:t>
            </w:r>
            <w:r>
              <w:rPr>
                <w:b/>
                <w:spacing w:val="3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paper</w:t>
            </w:r>
            <w:r>
              <w:rPr>
                <w:b/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2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300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GSM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Printing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1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Black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and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white;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single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side;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portrait</w:t>
            </w:r>
          </w:p>
        </w:tc>
      </w:tr>
      <w:tr w:rsidR="0076067A">
        <w:trPr>
          <w:trHeight w:hRule="exact" w:val="814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40" w:lineRule="exact"/>
              <w:ind w:left="155"/>
              <w:rPr>
                <w:sz w:val="23"/>
                <w:szCs w:val="23"/>
              </w:rPr>
            </w:pPr>
            <w:r>
              <w:rPr>
                <w:w w:val="101"/>
                <w:sz w:val="23"/>
                <w:szCs w:val="23"/>
              </w:rPr>
              <w:t>8.</w:t>
            </w:r>
          </w:p>
        </w:tc>
        <w:tc>
          <w:tcPr>
            <w:tcW w:w="33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40" w:lineRule="exact"/>
              <w:ind w:left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Referral/Transfer</w:t>
            </w:r>
            <w:r>
              <w:rPr>
                <w:spacing w:val="1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form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for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w w:val="101"/>
                <w:sz w:val="23"/>
                <w:szCs w:val="23"/>
              </w:rPr>
              <w:t>treatment</w:t>
            </w:r>
          </w:p>
        </w:tc>
        <w:tc>
          <w:tcPr>
            <w:tcW w:w="49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76067A" w:rsidRDefault="00033BEA">
            <w:pPr>
              <w:spacing w:line="240" w:lineRule="exact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Size:</w:t>
            </w:r>
            <w:r>
              <w:rPr>
                <w:b/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A4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Type</w:t>
            </w:r>
            <w:r>
              <w:rPr>
                <w:b/>
                <w:spacing w:val="6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of</w:t>
            </w:r>
            <w:r>
              <w:rPr>
                <w:b/>
                <w:spacing w:val="3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paper:</w:t>
            </w:r>
            <w:r>
              <w:rPr>
                <w:b/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70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GSM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Printing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1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Black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and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white; 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single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side;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portrait</w:t>
            </w:r>
          </w:p>
        </w:tc>
      </w:tr>
      <w:tr w:rsidR="0076067A">
        <w:trPr>
          <w:trHeight w:hRule="exact" w:val="816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60" w:lineRule="exact"/>
              <w:ind w:left="155"/>
              <w:rPr>
                <w:sz w:val="23"/>
                <w:szCs w:val="23"/>
              </w:rPr>
            </w:pPr>
            <w:r>
              <w:rPr>
                <w:w w:val="101"/>
                <w:sz w:val="23"/>
                <w:szCs w:val="23"/>
              </w:rPr>
              <w:t>9.</w:t>
            </w:r>
          </w:p>
        </w:tc>
        <w:tc>
          <w:tcPr>
            <w:tcW w:w="33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60" w:lineRule="exact"/>
              <w:ind w:left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RNTCP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PMDT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Referral</w:t>
            </w:r>
            <w:r>
              <w:rPr>
                <w:spacing w:val="12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for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Treatment</w:t>
            </w:r>
            <w:r>
              <w:rPr>
                <w:spacing w:val="10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Form</w:t>
            </w:r>
          </w:p>
        </w:tc>
        <w:tc>
          <w:tcPr>
            <w:tcW w:w="49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76067A" w:rsidRDefault="00033BEA">
            <w:pPr>
              <w:spacing w:line="260" w:lineRule="exact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Size:</w:t>
            </w:r>
            <w:r>
              <w:rPr>
                <w:b/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A4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Type</w:t>
            </w:r>
            <w:r>
              <w:rPr>
                <w:b/>
                <w:spacing w:val="6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of</w:t>
            </w:r>
            <w:r>
              <w:rPr>
                <w:b/>
                <w:spacing w:val="3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paper:</w:t>
            </w:r>
            <w:r>
              <w:rPr>
                <w:b/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70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GSM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Printing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1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Black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and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white; 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single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side;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portrait</w:t>
            </w:r>
          </w:p>
        </w:tc>
      </w:tr>
      <w:tr w:rsidR="0076067A">
        <w:trPr>
          <w:trHeight w:hRule="exact" w:val="2966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60" w:lineRule="exact"/>
              <w:ind w:left="155"/>
              <w:rPr>
                <w:sz w:val="23"/>
                <w:szCs w:val="23"/>
              </w:rPr>
            </w:pPr>
            <w:r>
              <w:rPr>
                <w:w w:val="101"/>
                <w:sz w:val="23"/>
                <w:szCs w:val="23"/>
              </w:rPr>
              <w:t>10.</w:t>
            </w:r>
          </w:p>
        </w:tc>
        <w:tc>
          <w:tcPr>
            <w:tcW w:w="33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60" w:lineRule="exact"/>
              <w:ind w:left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TB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Notification</w:t>
            </w:r>
            <w:r>
              <w:rPr>
                <w:spacing w:val="14"/>
                <w:sz w:val="23"/>
                <w:szCs w:val="23"/>
              </w:rPr>
              <w:t xml:space="preserve"> </w:t>
            </w:r>
            <w:r>
              <w:rPr>
                <w:b/>
                <w:w w:val="101"/>
                <w:sz w:val="23"/>
                <w:szCs w:val="23"/>
              </w:rPr>
              <w:t>register</w:t>
            </w:r>
          </w:p>
        </w:tc>
        <w:tc>
          <w:tcPr>
            <w:tcW w:w="49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76067A" w:rsidRDefault="00033BEA">
            <w:pPr>
              <w:spacing w:line="260" w:lineRule="exact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Size:</w:t>
            </w:r>
            <w:r>
              <w:rPr>
                <w:b/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A3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size</w:t>
            </w:r>
          </w:p>
          <w:p w:rsidR="0076067A" w:rsidRDefault="00033BEA">
            <w:pPr>
              <w:spacing w:before="4" w:line="243" w:lineRule="auto"/>
              <w:ind w:left="100" w:right="1029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Cover:</w:t>
            </w:r>
            <w:r>
              <w:rPr>
                <w:b/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300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GSM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Hard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bindi</w:t>
            </w:r>
            <w:r>
              <w:rPr>
                <w:spacing w:val="7"/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g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pacing w:val="-5"/>
                <w:sz w:val="23"/>
                <w:szCs w:val="23"/>
              </w:rPr>
              <w:t>w</w:t>
            </w:r>
            <w:r>
              <w:rPr>
                <w:sz w:val="23"/>
                <w:szCs w:val="23"/>
              </w:rPr>
              <w:t>ith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red </w:t>
            </w:r>
            <w:r>
              <w:rPr>
                <w:sz w:val="23"/>
                <w:szCs w:val="23"/>
              </w:rPr>
              <w:t>cloth/rexin</w:t>
            </w:r>
            <w:r>
              <w:rPr>
                <w:spacing w:val="11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corners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with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end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leaves </w:t>
            </w:r>
            <w:r>
              <w:rPr>
                <w:b/>
                <w:sz w:val="23"/>
                <w:szCs w:val="23"/>
              </w:rPr>
              <w:t>Inside:</w:t>
            </w:r>
            <w:r>
              <w:rPr>
                <w:b/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95</w:t>
            </w:r>
            <w:r>
              <w:rPr>
                <w:spacing w:val="1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GSM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map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litho</w:t>
            </w:r>
          </w:p>
          <w:p w:rsidR="0076067A" w:rsidRDefault="00033BEA">
            <w:pPr>
              <w:spacing w:line="243" w:lineRule="auto"/>
              <w:ind w:left="100" w:right="182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Printing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1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Black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and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white; 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both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side;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landscape </w:t>
            </w:r>
            <w:r>
              <w:rPr>
                <w:b/>
                <w:sz w:val="23"/>
                <w:szCs w:val="23"/>
              </w:rPr>
              <w:t>Binding:</w:t>
            </w:r>
            <w:r>
              <w:rPr>
                <w:b/>
                <w:spacing w:val="11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Good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quality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hard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board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register </w:t>
            </w:r>
            <w:r>
              <w:rPr>
                <w:sz w:val="23"/>
                <w:szCs w:val="23"/>
              </w:rPr>
              <w:t>binding;</w:t>
            </w:r>
            <w:r>
              <w:rPr>
                <w:spacing w:val="9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binding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gutter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on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left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side;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Perfect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sewn </w:t>
            </w:r>
            <w:r>
              <w:rPr>
                <w:b/>
                <w:sz w:val="23"/>
                <w:szCs w:val="23"/>
              </w:rPr>
              <w:t>Fabrication:</w:t>
            </w:r>
            <w:r>
              <w:rPr>
                <w:b/>
                <w:spacing w:val="1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Rows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of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the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table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on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the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left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side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of </w:t>
            </w:r>
            <w:r>
              <w:rPr>
                <w:sz w:val="23"/>
                <w:szCs w:val="23"/>
              </w:rPr>
              <w:t>the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page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should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be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aligned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with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the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rows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of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the </w:t>
            </w:r>
            <w:r>
              <w:rPr>
                <w:sz w:val="23"/>
                <w:szCs w:val="23"/>
              </w:rPr>
              <w:t>table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on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the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right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hand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side</w:t>
            </w:r>
          </w:p>
          <w:p w:rsidR="0076067A" w:rsidRDefault="00033BEA">
            <w:pPr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No.</w:t>
            </w:r>
            <w:r>
              <w:rPr>
                <w:b/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of</w:t>
            </w:r>
            <w:r>
              <w:rPr>
                <w:b/>
                <w:spacing w:val="3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Pages:</w:t>
            </w:r>
            <w:r>
              <w:rPr>
                <w:b/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101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sheets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(with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number)</w:t>
            </w:r>
          </w:p>
        </w:tc>
      </w:tr>
    </w:tbl>
    <w:p w:rsidR="0076067A" w:rsidRDefault="0076067A">
      <w:pPr>
        <w:sectPr w:rsidR="0076067A">
          <w:pgSz w:w="11920" w:h="16840"/>
          <w:pgMar w:top="1420" w:right="1680" w:bottom="280" w:left="1000" w:header="720" w:footer="720" w:gutter="0"/>
          <w:cols w:space="720"/>
        </w:sectPr>
      </w:pPr>
    </w:p>
    <w:p w:rsidR="0076067A" w:rsidRDefault="0076067A">
      <w:pPr>
        <w:spacing w:line="180" w:lineRule="exact"/>
        <w:rPr>
          <w:sz w:val="19"/>
          <w:szCs w:val="1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/>
      </w:tblPr>
      <w:tblGrid>
        <w:gridCol w:w="676"/>
        <w:gridCol w:w="3336"/>
        <w:gridCol w:w="4967"/>
      </w:tblGrid>
      <w:tr w:rsidR="0076067A">
        <w:trPr>
          <w:trHeight w:hRule="exact" w:val="547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60" w:lineRule="exact"/>
              <w:ind w:left="186"/>
              <w:rPr>
                <w:sz w:val="23"/>
                <w:szCs w:val="23"/>
              </w:rPr>
            </w:pPr>
            <w:r>
              <w:rPr>
                <w:b/>
                <w:w w:val="101"/>
                <w:sz w:val="23"/>
                <w:szCs w:val="23"/>
              </w:rPr>
              <w:t>Sr.</w:t>
            </w:r>
          </w:p>
          <w:p w:rsidR="0076067A" w:rsidRDefault="00033BEA">
            <w:pPr>
              <w:spacing w:before="4"/>
              <w:ind w:left="160"/>
              <w:rPr>
                <w:sz w:val="23"/>
                <w:szCs w:val="23"/>
              </w:rPr>
            </w:pPr>
            <w:r>
              <w:rPr>
                <w:b/>
                <w:w w:val="101"/>
                <w:sz w:val="23"/>
                <w:szCs w:val="23"/>
              </w:rPr>
              <w:t>No.</w:t>
            </w:r>
          </w:p>
        </w:tc>
        <w:tc>
          <w:tcPr>
            <w:tcW w:w="33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60" w:lineRule="exact"/>
              <w:ind w:left="1108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Item</w:t>
            </w:r>
            <w:r>
              <w:rPr>
                <w:b/>
                <w:spacing w:val="6"/>
                <w:sz w:val="23"/>
                <w:szCs w:val="23"/>
              </w:rPr>
              <w:t xml:space="preserve"> </w:t>
            </w:r>
            <w:r>
              <w:rPr>
                <w:b/>
                <w:w w:val="101"/>
                <w:sz w:val="23"/>
                <w:szCs w:val="23"/>
              </w:rPr>
              <w:t>Name</w:t>
            </w:r>
          </w:p>
        </w:tc>
        <w:tc>
          <w:tcPr>
            <w:tcW w:w="49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76067A" w:rsidRDefault="00033BEA">
            <w:pPr>
              <w:spacing w:line="260" w:lineRule="exact"/>
              <w:ind w:left="1752" w:right="1754"/>
              <w:jc w:val="center"/>
              <w:rPr>
                <w:sz w:val="23"/>
                <w:szCs w:val="23"/>
              </w:rPr>
            </w:pPr>
            <w:r>
              <w:rPr>
                <w:b/>
                <w:w w:val="101"/>
                <w:sz w:val="23"/>
                <w:szCs w:val="23"/>
              </w:rPr>
              <w:t>Specifications</w:t>
            </w:r>
          </w:p>
        </w:tc>
      </w:tr>
      <w:tr w:rsidR="0076067A">
        <w:trPr>
          <w:trHeight w:hRule="exact" w:val="2964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40" w:lineRule="exact"/>
              <w:ind w:left="155"/>
              <w:rPr>
                <w:sz w:val="23"/>
                <w:szCs w:val="23"/>
              </w:rPr>
            </w:pPr>
            <w:r>
              <w:rPr>
                <w:w w:val="101"/>
                <w:sz w:val="23"/>
                <w:szCs w:val="23"/>
              </w:rPr>
              <w:t>11.</w:t>
            </w:r>
          </w:p>
        </w:tc>
        <w:tc>
          <w:tcPr>
            <w:tcW w:w="33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40" w:lineRule="exact"/>
              <w:ind w:left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RNTCP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PMDT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Treatment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w w:val="101"/>
                <w:sz w:val="23"/>
                <w:szCs w:val="23"/>
              </w:rPr>
              <w:t>Register</w:t>
            </w:r>
          </w:p>
        </w:tc>
        <w:tc>
          <w:tcPr>
            <w:tcW w:w="49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76067A" w:rsidRDefault="00033BEA">
            <w:pPr>
              <w:spacing w:line="240" w:lineRule="exact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Size:</w:t>
            </w:r>
            <w:r>
              <w:rPr>
                <w:b/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A3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size</w:t>
            </w:r>
          </w:p>
          <w:p w:rsidR="0076067A" w:rsidRDefault="00033BEA">
            <w:pPr>
              <w:spacing w:before="4" w:line="243" w:lineRule="auto"/>
              <w:ind w:left="100" w:right="1029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Cover:</w:t>
            </w:r>
            <w:r>
              <w:rPr>
                <w:b/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300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GSM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Hard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bindi</w:t>
            </w:r>
            <w:r>
              <w:rPr>
                <w:spacing w:val="7"/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g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pacing w:val="-5"/>
                <w:sz w:val="23"/>
                <w:szCs w:val="23"/>
              </w:rPr>
              <w:t>w</w:t>
            </w:r>
            <w:r>
              <w:rPr>
                <w:sz w:val="23"/>
                <w:szCs w:val="23"/>
              </w:rPr>
              <w:t>ith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red </w:t>
            </w:r>
            <w:r>
              <w:rPr>
                <w:sz w:val="23"/>
                <w:szCs w:val="23"/>
              </w:rPr>
              <w:t>cloth/rexin</w:t>
            </w:r>
            <w:r>
              <w:rPr>
                <w:spacing w:val="11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corners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with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end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leaves </w:t>
            </w:r>
            <w:r>
              <w:rPr>
                <w:b/>
                <w:sz w:val="23"/>
                <w:szCs w:val="23"/>
              </w:rPr>
              <w:t>Inside:</w:t>
            </w:r>
            <w:r>
              <w:rPr>
                <w:b/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95</w:t>
            </w:r>
            <w:r>
              <w:rPr>
                <w:spacing w:val="1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GSM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map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litho</w:t>
            </w:r>
          </w:p>
          <w:p w:rsidR="0076067A" w:rsidRDefault="00033BEA">
            <w:pPr>
              <w:spacing w:line="243" w:lineRule="auto"/>
              <w:ind w:left="100" w:right="182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Printing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1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Black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and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white; 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both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side;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landscape </w:t>
            </w:r>
            <w:r>
              <w:rPr>
                <w:b/>
                <w:sz w:val="23"/>
                <w:szCs w:val="23"/>
              </w:rPr>
              <w:t>Binding:</w:t>
            </w:r>
            <w:r>
              <w:rPr>
                <w:b/>
                <w:spacing w:val="11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Good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quality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hard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board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register </w:t>
            </w:r>
            <w:r>
              <w:rPr>
                <w:sz w:val="23"/>
                <w:szCs w:val="23"/>
              </w:rPr>
              <w:t>binding;</w:t>
            </w:r>
            <w:r>
              <w:rPr>
                <w:spacing w:val="9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binding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gutter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on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left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side;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Perfect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sewn </w:t>
            </w:r>
            <w:r>
              <w:rPr>
                <w:b/>
                <w:sz w:val="23"/>
                <w:szCs w:val="23"/>
              </w:rPr>
              <w:t>Fabrication:</w:t>
            </w:r>
            <w:r>
              <w:rPr>
                <w:b/>
                <w:spacing w:val="1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Rows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of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the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table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on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the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left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side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of </w:t>
            </w:r>
            <w:r>
              <w:rPr>
                <w:sz w:val="23"/>
                <w:szCs w:val="23"/>
              </w:rPr>
              <w:t>the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page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should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be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aligned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with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the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rows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of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the </w:t>
            </w:r>
            <w:r>
              <w:rPr>
                <w:sz w:val="23"/>
                <w:szCs w:val="23"/>
              </w:rPr>
              <w:t>table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on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the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right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hand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side</w:t>
            </w:r>
          </w:p>
          <w:p w:rsidR="0076067A" w:rsidRDefault="00033BEA">
            <w:pPr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No.</w:t>
            </w:r>
            <w:r>
              <w:rPr>
                <w:b/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of</w:t>
            </w:r>
            <w:r>
              <w:rPr>
                <w:b/>
                <w:spacing w:val="3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Pages:</w:t>
            </w:r>
            <w:r>
              <w:rPr>
                <w:b/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101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sheets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(with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number)</w:t>
            </w:r>
          </w:p>
        </w:tc>
      </w:tr>
      <w:tr w:rsidR="0076067A">
        <w:trPr>
          <w:trHeight w:hRule="exact" w:val="2158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40" w:lineRule="exact"/>
              <w:ind w:left="155"/>
              <w:rPr>
                <w:sz w:val="23"/>
                <w:szCs w:val="23"/>
              </w:rPr>
            </w:pPr>
            <w:r>
              <w:rPr>
                <w:w w:val="101"/>
                <w:sz w:val="23"/>
                <w:szCs w:val="23"/>
              </w:rPr>
              <w:t>12.</w:t>
            </w:r>
          </w:p>
        </w:tc>
        <w:tc>
          <w:tcPr>
            <w:tcW w:w="33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40" w:lineRule="exact"/>
              <w:ind w:left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Tuberculosis</w:t>
            </w:r>
            <w:r>
              <w:rPr>
                <w:spacing w:val="13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Laboratory</w:t>
            </w:r>
          </w:p>
          <w:p w:rsidR="0076067A" w:rsidRDefault="00033BEA">
            <w:pPr>
              <w:spacing w:before="4"/>
              <w:ind w:left="100"/>
              <w:rPr>
                <w:sz w:val="23"/>
                <w:szCs w:val="23"/>
              </w:rPr>
            </w:pPr>
            <w:r>
              <w:rPr>
                <w:w w:val="101"/>
                <w:sz w:val="23"/>
                <w:szCs w:val="23"/>
              </w:rPr>
              <w:t>Register</w:t>
            </w:r>
          </w:p>
        </w:tc>
        <w:tc>
          <w:tcPr>
            <w:tcW w:w="49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76067A" w:rsidRDefault="00033BEA">
            <w:pPr>
              <w:spacing w:line="240" w:lineRule="exact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Size:</w:t>
            </w:r>
            <w:r>
              <w:rPr>
                <w:b/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A4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size</w:t>
            </w:r>
          </w:p>
          <w:p w:rsidR="0076067A" w:rsidRDefault="00033BEA">
            <w:pPr>
              <w:spacing w:before="4" w:line="243" w:lineRule="auto"/>
              <w:ind w:left="100" w:right="1029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Cover:</w:t>
            </w:r>
            <w:r>
              <w:rPr>
                <w:b/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300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GSM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Hard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bindi</w:t>
            </w:r>
            <w:r>
              <w:rPr>
                <w:spacing w:val="7"/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g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pacing w:val="-5"/>
                <w:sz w:val="23"/>
                <w:szCs w:val="23"/>
              </w:rPr>
              <w:t>w</w:t>
            </w:r>
            <w:r>
              <w:rPr>
                <w:sz w:val="23"/>
                <w:szCs w:val="23"/>
              </w:rPr>
              <w:t>ith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red </w:t>
            </w:r>
            <w:r>
              <w:rPr>
                <w:sz w:val="23"/>
                <w:szCs w:val="23"/>
              </w:rPr>
              <w:t>cloth/rexin</w:t>
            </w:r>
            <w:r>
              <w:rPr>
                <w:spacing w:val="11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corners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with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end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leaves </w:t>
            </w:r>
            <w:r>
              <w:rPr>
                <w:b/>
                <w:sz w:val="23"/>
                <w:szCs w:val="23"/>
              </w:rPr>
              <w:t>Inside</w:t>
            </w:r>
            <w:r>
              <w:rPr>
                <w:b/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2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95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GSM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map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litho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paper</w:t>
            </w:r>
          </w:p>
          <w:p w:rsidR="0076067A" w:rsidRDefault="00033BEA">
            <w:pPr>
              <w:spacing w:line="243" w:lineRule="auto"/>
              <w:ind w:left="100" w:right="27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Printing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1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Black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and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white; 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both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side;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landscape </w:t>
            </w:r>
            <w:r>
              <w:rPr>
                <w:b/>
                <w:sz w:val="23"/>
                <w:szCs w:val="23"/>
              </w:rPr>
              <w:t>Binding:</w:t>
            </w:r>
            <w:r>
              <w:rPr>
                <w:b/>
                <w:spacing w:val="11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Good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quality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hard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board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register </w:t>
            </w:r>
            <w:r>
              <w:rPr>
                <w:sz w:val="23"/>
                <w:szCs w:val="23"/>
              </w:rPr>
              <w:t>binding;</w:t>
            </w:r>
            <w:r>
              <w:rPr>
                <w:spacing w:val="9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binding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gutter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on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top;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Perfect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sewn</w:t>
            </w:r>
          </w:p>
          <w:p w:rsidR="0076067A" w:rsidRDefault="00033BEA">
            <w:pPr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No.</w:t>
            </w:r>
            <w:r>
              <w:rPr>
                <w:b/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of</w:t>
            </w:r>
            <w:r>
              <w:rPr>
                <w:b/>
                <w:spacing w:val="3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Pages:</w:t>
            </w:r>
            <w:r>
              <w:rPr>
                <w:b/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151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sheets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(with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number)</w:t>
            </w:r>
          </w:p>
        </w:tc>
      </w:tr>
      <w:tr w:rsidR="0076067A">
        <w:trPr>
          <w:trHeight w:hRule="exact" w:val="2964"/>
        </w:trPr>
        <w:tc>
          <w:tcPr>
            <w:tcW w:w="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60" w:lineRule="exact"/>
              <w:ind w:left="155"/>
              <w:rPr>
                <w:sz w:val="23"/>
                <w:szCs w:val="23"/>
              </w:rPr>
            </w:pPr>
            <w:r>
              <w:rPr>
                <w:w w:val="101"/>
                <w:sz w:val="23"/>
                <w:szCs w:val="23"/>
              </w:rPr>
              <w:t>13.</w:t>
            </w:r>
          </w:p>
        </w:tc>
        <w:tc>
          <w:tcPr>
            <w:tcW w:w="33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76067A" w:rsidRDefault="00033BEA">
            <w:pPr>
              <w:spacing w:line="260" w:lineRule="exact"/>
              <w:ind w:left="1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Culture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and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DST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Register</w:t>
            </w:r>
          </w:p>
        </w:tc>
        <w:tc>
          <w:tcPr>
            <w:tcW w:w="49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76067A" w:rsidRDefault="00033BEA">
            <w:pPr>
              <w:spacing w:line="260" w:lineRule="exact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Size:</w:t>
            </w:r>
            <w:r>
              <w:rPr>
                <w:b/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A3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size</w:t>
            </w:r>
          </w:p>
          <w:p w:rsidR="0076067A" w:rsidRDefault="00033BEA">
            <w:pPr>
              <w:spacing w:before="4" w:line="243" w:lineRule="auto"/>
              <w:ind w:left="100" w:right="1029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Cover:</w:t>
            </w:r>
            <w:r>
              <w:rPr>
                <w:b/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300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GSM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Hard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bindi</w:t>
            </w:r>
            <w:r>
              <w:rPr>
                <w:spacing w:val="7"/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g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pacing w:val="-5"/>
                <w:sz w:val="23"/>
                <w:szCs w:val="23"/>
              </w:rPr>
              <w:t>w</w:t>
            </w:r>
            <w:r>
              <w:rPr>
                <w:sz w:val="23"/>
                <w:szCs w:val="23"/>
              </w:rPr>
              <w:t>ith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red </w:t>
            </w:r>
            <w:r>
              <w:rPr>
                <w:sz w:val="23"/>
                <w:szCs w:val="23"/>
              </w:rPr>
              <w:t>cloth/rexin</w:t>
            </w:r>
            <w:r>
              <w:rPr>
                <w:spacing w:val="11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corners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with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end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leaves </w:t>
            </w:r>
            <w:r>
              <w:rPr>
                <w:b/>
                <w:sz w:val="23"/>
                <w:szCs w:val="23"/>
              </w:rPr>
              <w:t>Inside:</w:t>
            </w:r>
            <w:r>
              <w:rPr>
                <w:b/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95</w:t>
            </w:r>
            <w:r>
              <w:rPr>
                <w:spacing w:val="1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GSM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map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litho</w:t>
            </w:r>
          </w:p>
          <w:p w:rsidR="0076067A" w:rsidRDefault="00033BEA">
            <w:pPr>
              <w:spacing w:line="260" w:lineRule="exact"/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Printing</w:t>
            </w:r>
            <w:r>
              <w:rPr>
                <w:sz w:val="23"/>
                <w:szCs w:val="23"/>
              </w:rPr>
              <w:t>:</w:t>
            </w:r>
            <w:r>
              <w:rPr>
                <w:spacing w:val="1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Black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and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white; 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both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side;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landscape</w:t>
            </w:r>
          </w:p>
          <w:p w:rsidR="0076067A" w:rsidRDefault="00033BEA">
            <w:pPr>
              <w:spacing w:before="4" w:line="243" w:lineRule="auto"/>
              <w:ind w:left="100" w:right="182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Binding:</w:t>
            </w:r>
            <w:r>
              <w:rPr>
                <w:b/>
                <w:spacing w:val="11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Good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quality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hard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board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register </w:t>
            </w:r>
            <w:r>
              <w:rPr>
                <w:sz w:val="23"/>
                <w:szCs w:val="23"/>
              </w:rPr>
              <w:t>binding;</w:t>
            </w:r>
            <w:r>
              <w:rPr>
                <w:spacing w:val="9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binding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gutter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on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left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side;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Perfect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sewn </w:t>
            </w:r>
            <w:r>
              <w:rPr>
                <w:b/>
                <w:sz w:val="23"/>
                <w:szCs w:val="23"/>
              </w:rPr>
              <w:t>Fabrication:</w:t>
            </w:r>
            <w:r>
              <w:rPr>
                <w:b/>
                <w:spacing w:val="1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Rows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of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the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table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on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the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left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side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of </w:t>
            </w:r>
            <w:r>
              <w:rPr>
                <w:sz w:val="23"/>
                <w:szCs w:val="23"/>
              </w:rPr>
              <w:t>the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page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should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be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aligned</w:t>
            </w:r>
            <w:r>
              <w:rPr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with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the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rows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of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 xml:space="preserve">the </w:t>
            </w:r>
            <w:r>
              <w:rPr>
                <w:sz w:val="23"/>
                <w:szCs w:val="23"/>
              </w:rPr>
              <w:t>table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on</w:t>
            </w:r>
            <w:r>
              <w:rPr>
                <w:spacing w:val="3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the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right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hand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side</w:t>
            </w:r>
          </w:p>
          <w:p w:rsidR="0076067A" w:rsidRDefault="00033BEA">
            <w:pPr>
              <w:ind w:left="100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No.</w:t>
            </w:r>
            <w:r>
              <w:rPr>
                <w:b/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of</w:t>
            </w:r>
            <w:r>
              <w:rPr>
                <w:b/>
                <w:spacing w:val="3"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Pages:</w:t>
            </w:r>
            <w:r>
              <w:rPr>
                <w:b/>
                <w:spacing w:val="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101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sheets</w:t>
            </w:r>
            <w:r>
              <w:rPr>
                <w:spacing w:val="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(with</w:t>
            </w:r>
            <w:r>
              <w:rPr>
                <w:spacing w:val="6"/>
                <w:sz w:val="23"/>
                <w:szCs w:val="23"/>
              </w:rPr>
              <w:t xml:space="preserve"> </w:t>
            </w:r>
            <w:r>
              <w:rPr>
                <w:w w:val="101"/>
                <w:sz w:val="23"/>
                <w:szCs w:val="23"/>
              </w:rPr>
              <w:t>number)</w:t>
            </w:r>
          </w:p>
        </w:tc>
      </w:tr>
    </w:tbl>
    <w:p w:rsidR="00033BEA" w:rsidRDefault="00033BEA"/>
    <w:sectPr w:rsidR="00033BEA" w:rsidSect="0076067A">
      <w:pgSz w:w="11920" w:h="16840"/>
      <w:pgMar w:top="1560" w:right="1680" w:bottom="280" w:left="10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666B3"/>
    <w:multiLevelType w:val="multilevel"/>
    <w:tmpl w:val="9E3E4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6067A"/>
    <w:rsid w:val="00033BEA"/>
    <w:rsid w:val="0076067A"/>
    <w:rsid w:val="00BE1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</dc:creator>
  <cp:lastModifiedBy>hhp</cp:lastModifiedBy>
  <cp:revision>2</cp:revision>
  <dcterms:created xsi:type="dcterms:W3CDTF">2016-11-09T20:35:00Z</dcterms:created>
  <dcterms:modified xsi:type="dcterms:W3CDTF">2016-11-09T20:35:00Z</dcterms:modified>
</cp:coreProperties>
</file>